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D7557C3" w14:textId="77777777" w:rsidR="000E4719" w:rsidRPr="000E4719" w:rsidRDefault="000E4719" w:rsidP="000E4719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E471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0E47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471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E47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471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E4719">
        <w:rPr>
          <w:rFonts w:ascii="Arial" w:hAnsi="Arial" w:cs="Arial"/>
          <w:b/>
          <w:bCs/>
          <w:sz w:val="22"/>
          <w:szCs w:val="22"/>
        </w:rPr>
        <w:t xml:space="preserve"> Nr 1 169R na </w:t>
      </w:r>
      <w:proofErr w:type="spellStart"/>
      <w:r w:rsidRPr="000E471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0E4719">
        <w:rPr>
          <w:rFonts w:ascii="Arial" w:hAnsi="Arial" w:cs="Arial"/>
          <w:b/>
          <w:bCs/>
          <w:sz w:val="22"/>
          <w:szCs w:val="22"/>
        </w:rPr>
        <w:t xml:space="preserve"> 2 130 mb </w:t>
      </w:r>
    </w:p>
    <w:p w14:paraId="717713BB" w14:textId="29B4C343" w:rsidR="009C2813" w:rsidRDefault="000E4719" w:rsidP="000E4719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E4719">
        <w:rPr>
          <w:rFonts w:ascii="Arial" w:hAnsi="Arial" w:cs="Arial"/>
          <w:b/>
          <w:bCs/>
          <w:sz w:val="22"/>
          <w:szCs w:val="22"/>
        </w:rPr>
        <w:t xml:space="preserve">w m. Dąbrówka </w:t>
      </w:r>
      <w:proofErr w:type="spellStart"/>
      <w:r w:rsidRPr="000E4719">
        <w:rPr>
          <w:rFonts w:ascii="Arial" w:hAnsi="Arial" w:cs="Arial"/>
          <w:b/>
          <w:bCs/>
          <w:sz w:val="22"/>
          <w:szCs w:val="22"/>
        </w:rPr>
        <w:t>Wisłocka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BCEDD" w14:textId="77777777" w:rsidR="00E459EF" w:rsidRDefault="00E459EF" w:rsidP="00AC1A4B">
      <w:r>
        <w:separator/>
      </w:r>
    </w:p>
  </w:endnote>
  <w:endnote w:type="continuationSeparator" w:id="0">
    <w:p w14:paraId="1D624EEB" w14:textId="77777777" w:rsidR="00E459EF" w:rsidRDefault="00E459E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0845" w14:textId="77777777" w:rsidR="00E459EF" w:rsidRDefault="00E459EF" w:rsidP="00AC1A4B">
      <w:r>
        <w:separator/>
      </w:r>
    </w:p>
  </w:footnote>
  <w:footnote w:type="continuationSeparator" w:id="0">
    <w:p w14:paraId="1D465541" w14:textId="77777777" w:rsidR="00E459EF" w:rsidRDefault="00E459E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8341B1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0E4719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4719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459EF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2025-03-11T10:55:00Z</dcterms:modified>
</cp:coreProperties>
</file>